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24F5AC2C" w:rsidR="00D85976" w:rsidRDefault="009259D9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7FDAD65E" w14:textId="77777777" w:rsidR="003D154B" w:rsidRPr="003D154B" w:rsidRDefault="003D154B" w:rsidP="00AC7FAF">
      <w:pPr>
        <w:spacing w:line="276" w:lineRule="auto"/>
        <w:jc w:val="center"/>
        <w:rPr>
          <w:rFonts w:asciiTheme="minorHAnsi" w:hAnsiTheme="minorHAnsi" w:cstheme="minorHAnsi"/>
          <w:sz w:val="12"/>
          <w:szCs w:val="12"/>
        </w:rPr>
      </w:pPr>
    </w:p>
    <w:p w14:paraId="45014CCA" w14:textId="50A936FC" w:rsidR="001013CC" w:rsidRDefault="00FE0741" w:rsidP="003D154B">
      <w:pPr>
        <w:spacing w:after="19"/>
        <w:jc w:val="center"/>
        <w:rPr>
          <w:rFonts w:asciiTheme="minorHAnsi" w:eastAsia="Calibri" w:hAnsiTheme="minorHAnsi" w:cstheme="minorHAnsi"/>
          <w:b/>
          <w:sz w:val="28"/>
          <w:szCs w:val="28"/>
          <w:lang w:eastAsia="en-US"/>
        </w:rPr>
      </w:pP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Analiza rynku komunikacji miejskiej w Bydgoszczy oraz na terenie gmin sąsiadujących, z którymi Miasto zawarło porozumieni</w:t>
      </w:r>
      <w:r w:rsidR="007E648D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e</w:t>
      </w: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 xml:space="preserve"> </w:t>
      </w: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br/>
        <w:t>wraz z optymalizacją oferty przewozowej, na podstawie przeprowadzonych badań rynku komunikacji miejskiej</w:t>
      </w:r>
    </w:p>
    <w:p w14:paraId="6253C5E0" w14:textId="77777777" w:rsidR="00FE0741" w:rsidRPr="003D154B" w:rsidRDefault="00FE0741" w:rsidP="003D154B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236C8BEF" w14:textId="476C4165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24D087B1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>zrealizuje następujące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usługi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219EF1D0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usługi</w:t>
      </w:r>
      <w:r w:rsidR="00A7344F">
        <w:rPr>
          <w:rFonts w:asciiTheme="minorHAnsi" w:hAnsiTheme="minorHAnsi" w:cstheme="minorHAnsi"/>
          <w:sz w:val="22"/>
          <w:szCs w:val="22"/>
        </w:rPr>
        <w:t>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12B666DD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usługi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5ACA089C" w14:textId="192CDEA0" w:rsidR="006975BB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9654F1A" w14:textId="6E989460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E811158" w14:textId="68836184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40EB3C" w14:textId="77777777" w:rsidR="00F54673" w:rsidRPr="00B71F0C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5824A695" w:rsidR="00095C4E" w:rsidRPr="001775F4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1775F4">
        <w:rPr>
          <w:b/>
          <w:bCs/>
          <w:i/>
          <w:color w:val="000000" w:themeColor="text1"/>
        </w:rPr>
        <w:t>Oświadczenie</w:t>
      </w:r>
      <w:r w:rsidR="00095C4E" w:rsidRPr="001775F4">
        <w:rPr>
          <w:b/>
          <w:bCs/>
          <w:i/>
          <w:color w:val="000000" w:themeColor="text1"/>
        </w:rPr>
        <w:t xml:space="preserve"> należy złożyć w oryginale</w:t>
      </w:r>
      <w:r w:rsidR="00997875" w:rsidRPr="001775F4">
        <w:rPr>
          <w:b/>
          <w:bCs/>
          <w:i/>
          <w:color w:val="000000" w:themeColor="text1"/>
        </w:rPr>
        <w:t>, razem z ofertą</w:t>
      </w:r>
      <w:r w:rsidR="00EA6B1E" w:rsidRPr="001775F4">
        <w:rPr>
          <w:b/>
          <w:bCs/>
          <w:i/>
          <w:color w:val="000000" w:themeColor="text1"/>
        </w:rPr>
        <w:t>.</w:t>
      </w:r>
    </w:p>
    <w:p w14:paraId="41B29EA6" w14:textId="3F1F47AA" w:rsidR="0064369E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Sect="007F7FAD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13ADB" w14:textId="77777777" w:rsidR="004902AC" w:rsidRDefault="004902AC">
      <w:r>
        <w:separator/>
      </w:r>
    </w:p>
  </w:endnote>
  <w:endnote w:type="continuationSeparator" w:id="0">
    <w:p w14:paraId="0B5751B2" w14:textId="77777777" w:rsidR="004902AC" w:rsidRDefault="00490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3E976" w14:textId="77777777" w:rsidR="004902AC" w:rsidRDefault="004902AC">
      <w:r>
        <w:separator/>
      </w:r>
    </w:p>
  </w:footnote>
  <w:footnote w:type="continuationSeparator" w:id="0">
    <w:p w14:paraId="2E2F7D6C" w14:textId="77777777" w:rsidR="004902AC" w:rsidRDefault="00490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D94F2" w14:textId="3A5C55CD" w:rsidR="006F5D8C" w:rsidRPr="00C90E79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1013CC" w:rsidRPr="003E0924">
      <w:rPr>
        <w:rFonts w:ascii="Calibri" w:hAnsi="Calibri"/>
        <w:sz w:val="24"/>
        <w:szCs w:val="24"/>
      </w:rPr>
      <w:t>NZ.2531.</w:t>
    </w:r>
    <w:r w:rsidR="003315B9">
      <w:rPr>
        <w:rFonts w:ascii="Calibri" w:hAnsi="Calibri"/>
        <w:sz w:val="24"/>
        <w:szCs w:val="24"/>
      </w:rPr>
      <w:t>47</w:t>
    </w:r>
    <w:r w:rsidR="001013CC" w:rsidRPr="003E0924">
      <w:rPr>
        <w:rFonts w:ascii="Calibri" w:hAnsi="Calibri"/>
        <w:sz w:val="24"/>
        <w:szCs w:val="24"/>
      </w:rPr>
      <w:t>.202</w:t>
    </w:r>
    <w:r w:rsidR="003315B9">
      <w:rPr>
        <w:rFonts w:ascii="Calibri" w:hAnsi="Calibri"/>
        <w:sz w:val="24"/>
        <w:szCs w:val="24"/>
      </w:rPr>
      <w:t>5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br/>
      <w:t xml:space="preserve">                                                                                                                                                                                   </w:t>
    </w:r>
    <w:r w:rsidR="00FE2040"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 xml:space="preserve">ałącznik Nr </w:t>
    </w:r>
    <w:r w:rsidR="001013CC">
      <w:rPr>
        <w:rFonts w:ascii="Calibri" w:hAnsi="Calibri"/>
        <w:i/>
        <w:sz w:val="18"/>
      </w:rPr>
      <w:t>6</w:t>
    </w:r>
    <w:r w:rsidR="004C6762"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78F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5758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13CC"/>
    <w:rsid w:val="001034DE"/>
    <w:rsid w:val="00103B14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775F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3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070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0402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15B9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154B"/>
    <w:rsid w:val="003D2B35"/>
    <w:rsid w:val="003D3FC9"/>
    <w:rsid w:val="003D570A"/>
    <w:rsid w:val="003E0924"/>
    <w:rsid w:val="003E254F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45A54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02AC"/>
    <w:rsid w:val="00492B1F"/>
    <w:rsid w:val="004930C2"/>
    <w:rsid w:val="004935E6"/>
    <w:rsid w:val="0049393F"/>
    <w:rsid w:val="004A0475"/>
    <w:rsid w:val="004A089C"/>
    <w:rsid w:val="004A4BD5"/>
    <w:rsid w:val="004B20DE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455F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340F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D7C94"/>
    <w:rsid w:val="007E14B3"/>
    <w:rsid w:val="007E2426"/>
    <w:rsid w:val="007E433C"/>
    <w:rsid w:val="007E525F"/>
    <w:rsid w:val="007E648D"/>
    <w:rsid w:val="007F0764"/>
    <w:rsid w:val="007F0C36"/>
    <w:rsid w:val="007F374E"/>
    <w:rsid w:val="007F7718"/>
    <w:rsid w:val="007F7FAD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1F4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477F"/>
    <w:rsid w:val="00995D48"/>
    <w:rsid w:val="00997875"/>
    <w:rsid w:val="009A33F9"/>
    <w:rsid w:val="009A5076"/>
    <w:rsid w:val="009A60E0"/>
    <w:rsid w:val="009A67AE"/>
    <w:rsid w:val="009B0030"/>
    <w:rsid w:val="009B007F"/>
    <w:rsid w:val="009B1D55"/>
    <w:rsid w:val="009B45EB"/>
    <w:rsid w:val="009B5DD3"/>
    <w:rsid w:val="009B6AD2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CE9"/>
    <w:rsid w:val="00A51E1E"/>
    <w:rsid w:val="00A5217A"/>
    <w:rsid w:val="00A527F9"/>
    <w:rsid w:val="00A568BF"/>
    <w:rsid w:val="00A63983"/>
    <w:rsid w:val="00A64748"/>
    <w:rsid w:val="00A71867"/>
    <w:rsid w:val="00A7344F"/>
    <w:rsid w:val="00A73767"/>
    <w:rsid w:val="00A73F5E"/>
    <w:rsid w:val="00A745C0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A3E33"/>
    <w:rsid w:val="00AB29F5"/>
    <w:rsid w:val="00AB7C31"/>
    <w:rsid w:val="00AB7C3D"/>
    <w:rsid w:val="00AC05AC"/>
    <w:rsid w:val="00AC0EDD"/>
    <w:rsid w:val="00AC15F1"/>
    <w:rsid w:val="00AC7A8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6DA9"/>
    <w:rsid w:val="00B67273"/>
    <w:rsid w:val="00B70CF0"/>
    <w:rsid w:val="00B71D87"/>
    <w:rsid w:val="00B71F0C"/>
    <w:rsid w:val="00B73CBE"/>
    <w:rsid w:val="00B75D7B"/>
    <w:rsid w:val="00B8235B"/>
    <w:rsid w:val="00B90899"/>
    <w:rsid w:val="00B91C9C"/>
    <w:rsid w:val="00B929AA"/>
    <w:rsid w:val="00B942A6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1926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6583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01CF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06349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7C8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B1E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C52"/>
    <w:rsid w:val="00F31E36"/>
    <w:rsid w:val="00F31FBC"/>
    <w:rsid w:val="00F3300E"/>
    <w:rsid w:val="00F4474F"/>
    <w:rsid w:val="00F45814"/>
    <w:rsid w:val="00F5249F"/>
    <w:rsid w:val="00F54673"/>
    <w:rsid w:val="00F54F21"/>
    <w:rsid w:val="00F609F4"/>
    <w:rsid w:val="00F60E9A"/>
    <w:rsid w:val="00F673D0"/>
    <w:rsid w:val="00F70A15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4232"/>
    <w:rsid w:val="00FC686A"/>
    <w:rsid w:val="00FD24E6"/>
    <w:rsid w:val="00FD41C2"/>
    <w:rsid w:val="00FE0741"/>
    <w:rsid w:val="00FE1A1D"/>
    <w:rsid w:val="00FE2040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25</cp:revision>
  <cp:lastPrinted>2024-08-29T06:32:00Z</cp:lastPrinted>
  <dcterms:created xsi:type="dcterms:W3CDTF">2022-06-06T11:13:00Z</dcterms:created>
  <dcterms:modified xsi:type="dcterms:W3CDTF">2025-09-18T10:06:00Z</dcterms:modified>
</cp:coreProperties>
</file>